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10" w:rsidRDefault="00231910" w:rsidP="00231910">
      <w:pPr>
        <w:spacing w:after="60"/>
        <w:ind w:left="142" w:right="142"/>
        <w:jc w:val="both"/>
        <w:rPr>
          <w:rFonts w:ascii="Times New Roman" w:hAnsi="Times New Roman"/>
          <w:b/>
          <w:sz w:val="22"/>
        </w:rPr>
      </w:pPr>
    </w:p>
    <w:p w:rsidR="00231910" w:rsidRDefault="00231910" w:rsidP="00231910">
      <w:pPr>
        <w:spacing w:after="60"/>
        <w:ind w:left="142" w:right="142"/>
        <w:jc w:val="both"/>
        <w:rPr>
          <w:rFonts w:ascii="Times New Roman" w:hAnsi="Times New Roman"/>
          <w:b/>
          <w:sz w:val="22"/>
        </w:rPr>
      </w:pPr>
      <w:r>
        <w:rPr>
          <w:noProof/>
        </w:rPr>
        <w:drawing>
          <wp:inline distT="0" distB="0" distL="0" distR="0">
            <wp:extent cx="1312084" cy="485140"/>
            <wp:effectExtent l="25400" t="0" r="8716" b="0"/>
            <wp:docPr id="1" name="Imagen 1" descr="log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370" cy="487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910" w:rsidRDefault="00231910" w:rsidP="00231910">
      <w:pPr>
        <w:spacing w:after="60"/>
        <w:ind w:left="142" w:right="142"/>
        <w:jc w:val="both"/>
        <w:rPr>
          <w:rFonts w:ascii="Times New Roman" w:hAnsi="Times New Roman"/>
          <w:b/>
          <w:sz w:val="22"/>
        </w:rPr>
      </w:pPr>
    </w:p>
    <w:p w:rsidR="00231910" w:rsidRDefault="00231910" w:rsidP="00231910">
      <w:pPr>
        <w:spacing w:after="60" w:line="360" w:lineRule="auto"/>
        <w:ind w:left="142" w:right="142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 HORARIO DE ESTUDIO  </w:t>
      </w:r>
      <w:r>
        <w:rPr>
          <w:rFonts w:ascii="Times New Roman" w:hAnsi="Times New Roman"/>
          <w:b/>
          <w:sz w:val="22"/>
        </w:rPr>
        <w:tab/>
        <w:t>Nombre:</w:t>
      </w:r>
      <w:r>
        <w:rPr>
          <w:rFonts w:ascii="Times New Roman" w:hAnsi="Times New Roman"/>
          <w:b/>
          <w:sz w:val="22"/>
        </w:rPr>
        <w:tab/>
        <w:t xml:space="preserve">                               Grupo: 1º A </w:t>
      </w:r>
      <w:r>
        <w:rPr>
          <w:rFonts w:ascii="Times New Roman" w:hAnsi="Times New Roman"/>
          <w:b/>
          <w:sz w:val="22"/>
        </w:rPr>
        <w:tab/>
        <w:t xml:space="preserve">           Curso 2015-2016</w:t>
      </w:r>
    </w:p>
    <w:tbl>
      <w:tblPr>
        <w:tblW w:w="1091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4"/>
        <w:gridCol w:w="1743"/>
        <w:gridCol w:w="1744"/>
        <w:gridCol w:w="1743"/>
        <w:gridCol w:w="1744"/>
        <w:gridCol w:w="1743"/>
        <w:gridCol w:w="1744"/>
      </w:tblGrid>
      <w:tr w:rsidR="00231910" w:rsidRPr="00202A5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pStyle w:val="Pordefecto"/>
              <w:spacing w:before="80" w:after="80"/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LUNES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MARTES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MIÉRCOLES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JUEVES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VIERNES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before="80" w:after="8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2A59">
              <w:rPr>
                <w:rFonts w:ascii="Arial Narrow" w:hAnsi="Arial Narrow"/>
                <w:b/>
                <w:sz w:val="18"/>
                <w:szCs w:val="18"/>
              </w:rPr>
              <w:t>Sábado / Domingo</w:t>
            </w:r>
          </w:p>
        </w:tc>
      </w:tr>
      <w:tr w:rsidR="00231910" w:rsidRPr="00202A59">
        <w:tc>
          <w:tcPr>
            <w:tcW w:w="45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10.00</w:t>
            </w: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(S/D)</w:t>
            </w:r>
          </w:p>
        </w:tc>
      </w:tr>
      <w:tr w:rsidR="00231910" w:rsidRPr="00202A59">
        <w:tc>
          <w:tcPr>
            <w:tcW w:w="45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11.00</w:t>
            </w: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(S/D)</w:t>
            </w:r>
          </w:p>
        </w:tc>
      </w:tr>
      <w:tr w:rsidR="00231910" w:rsidRPr="00202A59">
        <w:tc>
          <w:tcPr>
            <w:tcW w:w="45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12.00</w:t>
            </w: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Descanso</w:t>
            </w:r>
          </w:p>
        </w:tc>
      </w:tr>
      <w:tr w:rsidR="00231910" w:rsidRPr="00202A59">
        <w:tc>
          <w:tcPr>
            <w:tcW w:w="45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13.00</w:t>
            </w: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(S/D)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14.00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(S/D)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15.30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</w:tcPr>
          <w:p w:rsidR="00231910" w:rsidRPr="00B17B06" w:rsidRDefault="00231910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</w:tcPr>
          <w:p w:rsidR="00231910" w:rsidRPr="00B17B06" w:rsidRDefault="00231910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</w:tcPr>
          <w:p w:rsidR="00231910" w:rsidRPr="00B17B06" w:rsidRDefault="00231910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</w:tcPr>
          <w:p w:rsidR="00231910" w:rsidRPr="00B17B06" w:rsidRDefault="00231910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auto"/>
          </w:tcPr>
          <w:p w:rsidR="00231910" w:rsidRPr="00B17B06" w:rsidRDefault="00231910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202A59">
              <w:rPr>
                <w:rFonts w:ascii="Arial Narrow" w:hAnsi="Arial Narrow"/>
                <w:sz w:val="18"/>
                <w:szCs w:val="18"/>
              </w:rPr>
              <w:t>.00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Matemáticas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Matemáticas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Matemáticas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Matemáticas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Biología y Geología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16.30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16.45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C4BC96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T</w:t>
            </w:r>
            <w:r w:rsidRPr="003602A5">
              <w:rPr>
                <w:rFonts w:ascii="N Helvetica Narrow" w:hAnsi="N Helvetica Narrow"/>
                <w:b/>
                <w:sz w:val="18"/>
                <w:szCs w:val="18"/>
                <w:shd w:val="clear" w:color="auto" w:fill="C4BC96"/>
              </w:rPr>
              <w:t>ecnología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8DB3E2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Geografía e Historia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5B8B7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Plástica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8DB3E2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Geografía e Historia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8DB3E2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Geografía e Historia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17.15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C000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Inglés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C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Inglés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C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Inglés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8DB3E2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8DB3E2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17.50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18.00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D99594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Plástica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0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Lengua</w:t>
            </w:r>
            <w:r w:rsidRPr="003602A5">
              <w:rPr>
                <w:rFonts w:ascii="N Helvetica Narrow" w:hAnsi="N Helvetica Narrow"/>
                <w:b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0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Lengua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0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Lengua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0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Lengua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Estudio examen (D)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18.3</w:t>
            </w:r>
            <w:r w:rsidRPr="00202A59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1F497D"/>
          </w:tcPr>
          <w:p w:rsidR="00231910" w:rsidRPr="003602A5" w:rsidRDefault="00231910" w:rsidP="00181E7B">
            <w:pPr>
              <w:spacing w:line="480" w:lineRule="auto"/>
              <w:rPr>
                <w:rFonts w:ascii="N Helvetica Narrow" w:hAnsi="N Helvetica Narrow"/>
                <w:b/>
                <w:color w:val="FFFFFF"/>
                <w:sz w:val="18"/>
                <w:szCs w:val="18"/>
              </w:rPr>
            </w:pPr>
            <w:r w:rsidRPr="003602A5">
              <w:rPr>
                <w:rFonts w:ascii="N Helvetica Narrow" w:hAnsi="N Helvetica Narrow"/>
                <w:b/>
                <w:color w:val="FFFFFF"/>
                <w:sz w:val="18"/>
                <w:szCs w:val="18"/>
              </w:rPr>
              <w:t>Francés / RCL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1F497D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3602A5">
              <w:rPr>
                <w:rFonts w:ascii="N Helvetica Narrow" w:hAnsi="N Helvetica Narrow"/>
                <w:b/>
                <w:color w:val="FFFFFF"/>
                <w:sz w:val="18"/>
                <w:szCs w:val="18"/>
              </w:rPr>
              <w:t>Francés / RCL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00B0F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I</w:t>
            </w:r>
            <w:r w:rsidRPr="00E97461">
              <w:rPr>
                <w:rFonts w:ascii="N Helvetica Narrow" w:hAnsi="N Helvetica Narrow"/>
                <w:b/>
                <w:sz w:val="18"/>
                <w:szCs w:val="18"/>
                <w:shd w:val="clear" w:color="auto" w:fill="00B0F0"/>
              </w:rPr>
              <w:t>nglés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1F497D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3602A5">
              <w:rPr>
                <w:rFonts w:ascii="N Helvetica Narrow" w:hAnsi="N Helvetica Narrow"/>
                <w:b/>
                <w:color w:val="FFFFFF"/>
                <w:sz w:val="18"/>
                <w:szCs w:val="18"/>
              </w:rPr>
              <w:t>Francés / RCL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C000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Inglés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Descanso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19.0</w:t>
            </w:r>
            <w:r w:rsidRPr="00202A59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Estudio examen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Biología y Geología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Biología y Geología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Biología y Geología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Repaso materias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19.30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9BBB59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C4BC96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>
              <w:rPr>
                <w:rFonts w:ascii="N Helvetica Narrow" w:hAnsi="N Helvetica Narrow"/>
                <w:b/>
                <w:sz w:val="18"/>
                <w:szCs w:val="18"/>
              </w:rPr>
              <w:t>T</w:t>
            </w:r>
            <w:r w:rsidRPr="003602A5">
              <w:rPr>
                <w:rFonts w:ascii="N Helvetica Narrow" w:hAnsi="N Helvetica Narrow"/>
                <w:b/>
                <w:sz w:val="18"/>
                <w:szCs w:val="18"/>
                <w:shd w:val="clear" w:color="auto" w:fill="C4BC96"/>
              </w:rPr>
              <w:t>ecnología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  <w:r>
              <w:rPr>
                <w:rFonts w:ascii="N Helvetica Narrow" w:hAnsi="N Helvetica Narrow"/>
                <w:sz w:val="18"/>
                <w:szCs w:val="18"/>
              </w:rPr>
              <w:t>Repaso materias</w:t>
            </w: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20.00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  <w:r>
              <w:rPr>
                <w:rFonts w:ascii="N Helvetica Narrow" w:hAnsi="N Helvetica Narrow"/>
                <w:b/>
                <w:sz w:val="18"/>
                <w:szCs w:val="18"/>
              </w:rPr>
              <w:t xml:space="preserve"> y Cena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  <w:r>
              <w:rPr>
                <w:rFonts w:ascii="N Helvetica Narrow" w:hAnsi="N Helvetica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202A59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20.1</w:t>
            </w:r>
            <w:r w:rsidRPr="00202A59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Estudio examen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Estudio examen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  <w:r>
              <w:rPr>
                <w:rFonts w:ascii="N Helvetica Narrow" w:hAnsi="N Helvetica Narrow"/>
                <w:b/>
                <w:sz w:val="18"/>
                <w:szCs w:val="18"/>
              </w:rPr>
              <w:t xml:space="preserve"> y Cena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Pr="00202A59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  <w:tr w:rsidR="00231910" w:rsidRPr="00202A59">
        <w:tc>
          <w:tcPr>
            <w:tcW w:w="45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Default="00231910" w:rsidP="00181E7B">
            <w:pPr>
              <w:spacing w:line="480" w:lineRule="auto"/>
              <w:ind w:right="28"/>
              <w:jc w:val="righ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21.00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spacing w:line="480" w:lineRule="auto"/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  <w:r>
              <w:rPr>
                <w:rFonts w:ascii="N Helvetica Narrow" w:hAnsi="N Helvetica Narrow"/>
                <w:b/>
                <w:sz w:val="18"/>
                <w:szCs w:val="18"/>
              </w:rPr>
              <w:t xml:space="preserve"> y Cena</w:t>
            </w: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  <w:r w:rsidRPr="00B17B06">
              <w:rPr>
                <w:rFonts w:ascii="N Helvetica Narrow" w:hAnsi="N Helvetica Narrow"/>
                <w:b/>
                <w:sz w:val="18"/>
                <w:szCs w:val="18"/>
              </w:rPr>
              <w:t>Descanso</w:t>
            </w:r>
            <w:r>
              <w:rPr>
                <w:rFonts w:ascii="N Helvetica Narrow" w:hAnsi="N Helvetica Narrow"/>
                <w:b/>
                <w:sz w:val="18"/>
                <w:szCs w:val="18"/>
              </w:rPr>
              <w:t xml:space="preserve"> y Cena</w:t>
            </w: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EEECE1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shd w:val="clear" w:color="auto" w:fill="FFFFFF"/>
          </w:tcPr>
          <w:p w:rsidR="00231910" w:rsidRPr="00B17B06" w:rsidRDefault="00231910" w:rsidP="00181E7B">
            <w:pPr>
              <w:rPr>
                <w:rFonts w:ascii="N Helvetica Narrow" w:hAnsi="N Helvetica Narrow"/>
                <w:b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31910" w:rsidRDefault="00231910" w:rsidP="00181E7B">
            <w:pPr>
              <w:rPr>
                <w:rFonts w:ascii="N Helvetica Narrow" w:hAnsi="N Helvetica Narrow"/>
                <w:sz w:val="18"/>
                <w:szCs w:val="18"/>
              </w:rPr>
            </w:pPr>
          </w:p>
        </w:tc>
      </w:tr>
    </w:tbl>
    <w:p w:rsidR="00231910" w:rsidRDefault="00231910" w:rsidP="00231910">
      <w:pPr>
        <w:spacing w:after="60"/>
        <w:ind w:left="142" w:right="142"/>
        <w:rPr>
          <w:rFonts w:ascii="Times New Roman" w:hAnsi="Times New Roman"/>
          <w:b/>
          <w:sz w:val="22"/>
        </w:rPr>
      </w:pPr>
    </w:p>
    <w:p w:rsidR="00231910" w:rsidRPr="00181E7B" w:rsidRDefault="00231910" w:rsidP="00181E7B">
      <w:pPr>
        <w:spacing w:after="60"/>
        <w:ind w:left="142" w:right="142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  <w:t>Firma del alumno/a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proofErr w:type="spellStart"/>
      <w:r>
        <w:rPr>
          <w:rFonts w:ascii="Times New Roman" w:hAnsi="Times New Roman"/>
          <w:b/>
          <w:sz w:val="22"/>
        </w:rPr>
        <w:t>VºBº</w:t>
      </w:r>
      <w:proofErr w:type="spellEnd"/>
      <w:r>
        <w:rPr>
          <w:rFonts w:ascii="Times New Roman" w:hAnsi="Times New Roman"/>
          <w:b/>
          <w:sz w:val="22"/>
        </w:rPr>
        <w:t xml:space="preserve"> de los padres</w:t>
      </w:r>
      <w:r>
        <w:rPr>
          <w:rFonts w:ascii="Times New Roman" w:hAnsi="Times New Roman"/>
          <w:b/>
          <w:sz w:val="22"/>
        </w:rPr>
        <w:br w:type="column"/>
      </w:r>
    </w:p>
    <w:p w:rsidR="00231910" w:rsidRPr="00B85351" w:rsidRDefault="00231910" w:rsidP="00181E7B">
      <w:pPr>
        <w:shd w:val="clear" w:color="auto" w:fill="F2DBDB" w:themeFill="accent2" w:themeFillTint="33"/>
        <w:spacing w:after="60" w:line="360" w:lineRule="auto"/>
        <w:ind w:left="142" w:right="142"/>
        <w:jc w:val="both"/>
        <w:rPr>
          <w:rFonts w:ascii="Times New Roman" w:hAnsi="Times New Roman"/>
          <w:b/>
          <w:sz w:val="18"/>
          <w:szCs w:val="18"/>
        </w:rPr>
      </w:pPr>
      <w:r w:rsidRPr="00181E7B">
        <w:rPr>
          <w:rFonts w:ascii="Times New Roman" w:hAnsi="Times New Roman"/>
          <w:b/>
          <w:sz w:val="18"/>
          <w:szCs w:val="18"/>
          <w:u w:val="single"/>
        </w:rPr>
        <w:t>Recuerda</w:t>
      </w:r>
      <w:r w:rsidRPr="00B85351">
        <w:rPr>
          <w:rFonts w:ascii="Times New Roman" w:hAnsi="Times New Roman"/>
          <w:b/>
          <w:sz w:val="18"/>
          <w:szCs w:val="18"/>
        </w:rPr>
        <w:t xml:space="preserve">: 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Lleva </w:t>
      </w:r>
      <w:r w:rsidRPr="00181E7B">
        <w:rPr>
          <w:rFonts w:ascii="Times New Roman" w:hAnsi="Times New Roman"/>
          <w:b/>
          <w:sz w:val="18"/>
          <w:szCs w:val="18"/>
        </w:rPr>
        <w:t>al día tus estudios</w:t>
      </w:r>
      <w:r w:rsidRPr="00B85351">
        <w:rPr>
          <w:rFonts w:ascii="Times New Roman" w:hAnsi="Times New Roman"/>
          <w:sz w:val="18"/>
          <w:szCs w:val="18"/>
        </w:rPr>
        <w:t xml:space="preserve"> para evitar los agobios de  los días previos a las evaluaciones</w:t>
      </w:r>
      <w:r w:rsidR="00181E7B">
        <w:rPr>
          <w:rFonts w:ascii="Times New Roman" w:hAnsi="Times New Roman"/>
          <w:sz w:val="18"/>
          <w:szCs w:val="18"/>
        </w:rPr>
        <w:t>.</w:t>
      </w:r>
      <w:r w:rsidRPr="00B85351">
        <w:rPr>
          <w:rFonts w:ascii="Times New Roman" w:hAnsi="Times New Roman"/>
          <w:sz w:val="18"/>
          <w:szCs w:val="18"/>
        </w:rPr>
        <w:t xml:space="preserve"> 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Procura </w:t>
      </w:r>
      <w:r w:rsidRPr="00181E7B">
        <w:rPr>
          <w:rFonts w:ascii="Times New Roman" w:hAnsi="Times New Roman"/>
          <w:b/>
          <w:sz w:val="18"/>
          <w:szCs w:val="18"/>
        </w:rPr>
        <w:t>empezar por las asignaturas que te resultan más difíciles</w:t>
      </w:r>
      <w:r w:rsidRPr="00B85351">
        <w:rPr>
          <w:rFonts w:ascii="Times New Roman" w:hAnsi="Times New Roman"/>
          <w:sz w:val="18"/>
          <w:szCs w:val="18"/>
        </w:rPr>
        <w:t xml:space="preserve">. Si las dejas para el final tu rendimiento será peor en ellas y perderás la motivación. Antes de hacer los deberes </w:t>
      </w:r>
      <w:r w:rsidRPr="00181E7B">
        <w:rPr>
          <w:rFonts w:ascii="Times New Roman" w:hAnsi="Times New Roman"/>
          <w:b/>
          <w:sz w:val="18"/>
          <w:szCs w:val="18"/>
        </w:rPr>
        <w:t>lee con atención los contenidos</w:t>
      </w:r>
      <w:r w:rsidRPr="00B85351">
        <w:rPr>
          <w:rFonts w:ascii="Times New Roman" w:hAnsi="Times New Roman"/>
          <w:sz w:val="18"/>
          <w:szCs w:val="18"/>
        </w:rPr>
        <w:t xml:space="preserve"> del libro</w:t>
      </w:r>
      <w:r w:rsidR="00181E7B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="00181E7B">
        <w:rPr>
          <w:rFonts w:ascii="Times New Roman" w:hAnsi="Times New Roman"/>
          <w:sz w:val="18"/>
          <w:szCs w:val="18"/>
        </w:rPr>
        <w:t>app</w:t>
      </w:r>
      <w:proofErr w:type="spellEnd"/>
      <w:r w:rsidRPr="00B85351">
        <w:rPr>
          <w:rFonts w:ascii="Times New Roman" w:hAnsi="Times New Roman"/>
          <w:sz w:val="18"/>
          <w:szCs w:val="18"/>
        </w:rPr>
        <w:t xml:space="preserve"> o apuntes vistos en clase, subrayar y buscar el significado de las palabras que no entiendes.</w:t>
      </w:r>
      <w:r>
        <w:rPr>
          <w:rFonts w:ascii="Times New Roman" w:hAnsi="Times New Roman"/>
          <w:sz w:val="18"/>
          <w:szCs w:val="18"/>
        </w:rPr>
        <w:t xml:space="preserve"> </w:t>
      </w:r>
      <w:r w:rsidRPr="00181E7B">
        <w:rPr>
          <w:rFonts w:ascii="Times New Roman" w:hAnsi="Times New Roman"/>
          <w:b/>
          <w:sz w:val="18"/>
          <w:szCs w:val="18"/>
        </w:rPr>
        <w:t>No tengas cerca el móvil</w:t>
      </w:r>
      <w:r>
        <w:rPr>
          <w:rFonts w:ascii="Times New Roman" w:hAnsi="Times New Roman"/>
          <w:sz w:val="18"/>
          <w:szCs w:val="18"/>
        </w:rPr>
        <w:t xml:space="preserve">, ni estés pendiente de los mensajes que te puedan llegar. No tengas cerca nada que te pueda distraer y </w:t>
      </w:r>
      <w:r w:rsidRPr="00181E7B">
        <w:rPr>
          <w:rFonts w:ascii="Times New Roman" w:hAnsi="Times New Roman"/>
          <w:b/>
          <w:sz w:val="18"/>
          <w:szCs w:val="18"/>
        </w:rPr>
        <w:t>evita tener excusas</w:t>
      </w:r>
      <w:r>
        <w:rPr>
          <w:rFonts w:ascii="Times New Roman" w:hAnsi="Times New Roman"/>
          <w:sz w:val="18"/>
          <w:szCs w:val="18"/>
        </w:rPr>
        <w:t xml:space="preserve"> para iniciar las tareas o levantarte de la mesa en cualquier momento.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Procura disponer un </w:t>
      </w:r>
      <w:r w:rsidRPr="00181E7B">
        <w:rPr>
          <w:rFonts w:ascii="Times New Roman" w:hAnsi="Times New Roman"/>
          <w:b/>
          <w:sz w:val="18"/>
          <w:szCs w:val="18"/>
        </w:rPr>
        <w:t>horario fijo</w:t>
      </w:r>
      <w:r w:rsidRPr="00B85351">
        <w:rPr>
          <w:rFonts w:ascii="Times New Roman" w:hAnsi="Times New Roman"/>
          <w:sz w:val="18"/>
          <w:szCs w:val="18"/>
        </w:rPr>
        <w:t xml:space="preserve"> de estudio, comenzando todos los días a la misma hora. Se convertirá en una costumbre y te costará menos esfuerzo ponerte a ello.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Es recomendable </w:t>
      </w:r>
      <w:r w:rsidRPr="00181E7B">
        <w:rPr>
          <w:rFonts w:ascii="Times New Roman" w:hAnsi="Times New Roman"/>
          <w:b/>
          <w:sz w:val="18"/>
          <w:szCs w:val="18"/>
        </w:rPr>
        <w:t>repartir el tiempo de forma equilibrada</w:t>
      </w:r>
      <w:r w:rsidRPr="00B85351">
        <w:rPr>
          <w:rFonts w:ascii="Times New Roman" w:hAnsi="Times New Roman"/>
          <w:sz w:val="18"/>
          <w:szCs w:val="18"/>
        </w:rPr>
        <w:t xml:space="preserve"> a lo largo de la semana, estudiando todos los días un poco para no romper el hábito.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Aprovecha también un rato del </w:t>
      </w:r>
      <w:r w:rsidRPr="00181E7B">
        <w:rPr>
          <w:rFonts w:ascii="Times New Roman" w:hAnsi="Times New Roman"/>
          <w:b/>
          <w:sz w:val="18"/>
          <w:szCs w:val="18"/>
        </w:rPr>
        <w:t>sábado</w:t>
      </w:r>
      <w:r w:rsidRPr="00B85351">
        <w:rPr>
          <w:rFonts w:ascii="Times New Roman" w:hAnsi="Times New Roman"/>
          <w:sz w:val="18"/>
          <w:szCs w:val="18"/>
        </w:rPr>
        <w:t xml:space="preserve"> o del </w:t>
      </w:r>
      <w:r w:rsidRPr="00181E7B">
        <w:rPr>
          <w:rFonts w:ascii="Times New Roman" w:hAnsi="Times New Roman"/>
          <w:b/>
          <w:sz w:val="18"/>
          <w:szCs w:val="18"/>
        </w:rPr>
        <w:t>domingo</w:t>
      </w:r>
      <w:r w:rsidR="00181E7B">
        <w:rPr>
          <w:rFonts w:ascii="Times New Roman" w:hAnsi="Times New Roman"/>
          <w:b/>
          <w:sz w:val="18"/>
          <w:szCs w:val="18"/>
        </w:rPr>
        <w:t>.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Los días que tengas pocos deberes aprovecha para </w:t>
      </w:r>
      <w:r w:rsidRPr="00181E7B">
        <w:rPr>
          <w:rFonts w:ascii="Times New Roman" w:hAnsi="Times New Roman"/>
          <w:b/>
          <w:sz w:val="18"/>
          <w:szCs w:val="18"/>
        </w:rPr>
        <w:t>repasar</w:t>
      </w:r>
      <w:r w:rsidRPr="00B85351">
        <w:rPr>
          <w:rFonts w:ascii="Times New Roman" w:hAnsi="Times New Roman"/>
          <w:sz w:val="18"/>
          <w:szCs w:val="18"/>
        </w:rPr>
        <w:t xml:space="preserve"> o para </w:t>
      </w:r>
      <w:r w:rsidRPr="00181E7B">
        <w:rPr>
          <w:rFonts w:ascii="Times New Roman" w:hAnsi="Times New Roman"/>
          <w:b/>
          <w:sz w:val="18"/>
          <w:szCs w:val="18"/>
        </w:rPr>
        <w:t>avanzar en trabajos</w:t>
      </w:r>
      <w:r w:rsidRPr="00B85351">
        <w:rPr>
          <w:rFonts w:ascii="Times New Roman" w:hAnsi="Times New Roman"/>
          <w:sz w:val="18"/>
          <w:szCs w:val="18"/>
        </w:rPr>
        <w:t xml:space="preserve"> que has programado para el fin de semana.</w:t>
      </w:r>
    </w:p>
    <w:p w:rsidR="00231910" w:rsidRPr="00B85351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B85351">
        <w:rPr>
          <w:rFonts w:ascii="Times New Roman" w:hAnsi="Times New Roman"/>
          <w:sz w:val="18"/>
          <w:szCs w:val="18"/>
        </w:rPr>
        <w:t xml:space="preserve">Introduce </w:t>
      </w:r>
      <w:r w:rsidRPr="00181E7B">
        <w:rPr>
          <w:rFonts w:ascii="Times New Roman" w:hAnsi="Times New Roman"/>
          <w:b/>
          <w:sz w:val="18"/>
          <w:szCs w:val="18"/>
        </w:rPr>
        <w:t>descansos de 15-20 minutos</w:t>
      </w:r>
      <w:r w:rsidRPr="00B85351">
        <w:rPr>
          <w:rFonts w:ascii="Times New Roman" w:hAnsi="Times New Roman"/>
          <w:sz w:val="18"/>
          <w:szCs w:val="18"/>
        </w:rPr>
        <w:t xml:space="preserve"> para evitar la fatiga y la interferencia en la memoria entre los conocimientos de asignaturas diferentes, tras dos horas de estudio. Recuerda ventilar el espacio donde estas trabajando.</w:t>
      </w:r>
    </w:p>
    <w:p w:rsidR="00181E7B" w:rsidRDefault="00231910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 w:rsidRPr="00181E7B">
        <w:rPr>
          <w:rFonts w:ascii="Times New Roman" w:hAnsi="Times New Roman"/>
          <w:b/>
          <w:sz w:val="18"/>
          <w:szCs w:val="18"/>
        </w:rPr>
        <w:t>Procura terminar tu sesión de estudio</w:t>
      </w:r>
      <w:r w:rsidRPr="00B85351">
        <w:rPr>
          <w:rFonts w:ascii="Times New Roman" w:hAnsi="Times New Roman"/>
          <w:sz w:val="18"/>
          <w:szCs w:val="18"/>
        </w:rPr>
        <w:t xml:space="preserve"> antes de ponerte a hacer otras actividades más agradables como ver la </w:t>
      </w:r>
      <w:proofErr w:type="spellStart"/>
      <w:r w:rsidRPr="00B85351">
        <w:rPr>
          <w:rFonts w:ascii="Times New Roman" w:hAnsi="Times New Roman"/>
          <w:sz w:val="18"/>
          <w:szCs w:val="18"/>
        </w:rPr>
        <w:t>tv</w:t>
      </w:r>
      <w:proofErr w:type="spellEnd"/>
      <w:r w:rsidRPr="00B85351">
        <w:rPr>
          <w:rFonts w:ascii="Times New Roman" w:hAnsi="Times New Roman"/>
          <w:sz w:val="18"/>
          <w:szCs w:val="18"/>
        </w:rPr>
        <w:t xml:space="preserve">, usar el móvil, acceder a redes sociales, practicar deporte, etc. Estas actividades deben constituir para ti un </w:t>
      </w:r>
      <w:r w:rsidRPr="00181E7B">
        <w:rPr>
          <w:rFonts w:ascii="Times New Roman" w:hAnsi="Times New Roman"/>
          <w:b/>
          <w:sz w:val="18"/>
          <w:szCs w:val="18"/>
        </w:rPr>
        <w:t>premio</w:t>
      </w:r>
      <w:r w:rsidRPr="00B85351">
        <w:rPr>
          <w:rFonts w:ascii="Times New Roman" w:hAnsi="Times New Roman"/>
          <w:sz w:val="18"/>
          <w:szCs w:val="18"/>
        </w:rPr>
        <w:t xml:space="preserve"> que te otorgas por un trabajo bien hecho.</w:t>
      </w:r>
    </w:p>
    <w:p w:rsidR="00181E7B" w:rsidRDefault="00181E7B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Recurre a compañero</w:t>
      </w:r>
      <w:r w:rsidRPr="00181E7B">
        <w:rPr>
          <w:rFonts w:ascii="Times New Roman" w:hAnsi="Times New Roman"/>
          <w:b/>
          <w:sz w:val="18"/>
          <w:szCs w:val="18"/>
        </w:rPr>
        <w:t>s</w:t>
      </w:r>
      <w:r>
        <w:rPr>
          <w:rFonts w:ascii="Times New Roman" w:hAnsi="Times New Roman"/>
          <w:b/>
          <w:sz w:val="18"/>
          <w:szCs w:val="18"/>
        </w:rPr>
        <w:t>/as</w:t>
      </w:r>
      <w:r w:rsidRPr="00181E7B">
        <w:rPr>
          <w:rFonts w:ascii="Times New Roman" w:hAnsi="Times New Roman"/>
          <w:b/>
          <w:sz w:val="18"/>
          <w:szCs w:val="18"/>
        </w:rPr>
        <w:t xml:space="preserve"> de clase, tutor y profesorado</w:t>
      </w:r>
      <w:r>
        <w:rPr>
          <w:rFonts w:ascii="Times New Roman" w:hAnsi="Times New Roman"/>
          <w:sz w:val="18"/>
          <w:szCs w:val="18"/>
        </w:rPr>
        <w:t xml:space="preserve"> para preguntar dudas y motivarte, en especial, cuando te sientas agobiado/a o bloqueado/a. </w:t>
      </w:r>
    </w:p>
    <w:p w:rsidR="00181E7B" w:rsidRPr="00181E7B" w:rsidRDefault="00181E7B" w:rsidP="00181E7B">
      <w:pPr>
        <w:numPr>
          <w:ilvl w:val="0"/>
          <w:numId w:val="4"/>
        </w:numPr>
        <w:shd w:val="clear" w:color="auto" w:fill="F2DBDB" w:themeFill="accent2" w:themeFillTint="33"/>
        <w:spacing w:after="60"/>
        <w:ind w:right="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Mucha suerte y ánimo para este curso, </w:t>
      </w:r>
      <w:r w:rsidRPr="00181E7B">
        <w:rPr>
          <w:rFonts w:ascii="Times New Roman" w:hAnsi="Times New Roman"/>
          <w:b/>
          <w:sz w:val="18"/>
          <w:szCs w:val="18"/>
        </w:rPr>
        <w:t>¡tú puedes lograrlo!</w:t>
      </w:r>
      <w:r>
        <w:rPr>
          <w:rFonts w:ascii="Times New Roman" w:hAnsi="Times New Roman"/>
          <w:sz w:val="18"/>
          <w:szCs w:val="18"/>
        </w:rPr>
        <w:t>.</w:t>
      </w:r>
    </w:p>
    <w:sectPr w:rsidR="00181E7B" w:rsidRPr="00181E7B" w:rsidSect="00231910">
      <w:pgSz w:w="16800" w:h="11880" w:orient="landscape"/>
      <w:pgMar w:top="426" w:right="851" w:bottom="567" w:left="851" w:footer="542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num="2" w:sep="1" w:space="2" w:equalWidth="0">
        <w:col w:w="11056" w:space="2"/>
        <w:col w:w="4039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N Helvetica Narrow">
    <w:altName w:val="Arial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0000000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9"/>
    <w:multiLevelType w:val="singleLevel"/>
    <w:tmpl w:val="00000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00000002"/>
    <w:multiLevelType w:val="singleLevel"/>
    <w:tmpl w:val="00050C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00000003"/>
    <w:multiLevelType w:val="singleLevel"/>
    <w:tmpl w:val="0000000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0000000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1">
    <w:nsid w:val="00000005"/>
    <w:multiLevelType w:val="singleLevel"/>
    <w:tmpl w:val="000000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00000006"/>
    <w:multiLevelType w:val="singleLevel"/>
    <w:tmpl w:val="000F0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0000008"/>
    <w:multiLevelType w:val="multilevel"/>
    <w:tmpl w:val="001F0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0000000E"/>
    <w:multiLevelType w:val="singleLevel"/>
    <w:tmpl w:val="00170C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0F"/>
    <w:multiLevelType w:val="singleLevel"/>
    <w:tmpl w:val="00010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00000010"/>
    <w:multiLevelType w:val="singleLevel"/>
    <w:tmpl w:val="00070C0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00000011"/>
    <w:multiLevelType w:val="singleLevel"/>
    <w:tmpl w:val="00070C0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8">
    <w:nsid w:val="00000012"/>
    <w:multiLevelType w:val="singleLevel"/>
    <w:tmpl w:val="000000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00000013"/>
    <w:multiLevelType w:val="singleLevel"/>
    <w:tmpl w:val="000000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15"/>
  </w:num>
  <w:num w:numId="10">
    <w:abstractNumId w:val="16"/>
  </w:num>
  <w:num w:numId="11">
    <w:abstractNumId w:val="17"/>
  </w:num>
  <w:num w:numId="12">
    <w:abstractNumId w:val="3"/>
  </w:num>
  <w:num w:numId="13">
    <w:abstractNumId w:val="2"/>
  </w:num>
  <w:num w:numId="14">
    <w:abstractNumId w:val="5"/>
  </w:num>
  <w:num w:numId="15">
    <w:abstractNumId w:val="6"/>
  </w:num>
  <w:num w:numId="16">
    <w:abstractNumId w:val="0"/>
  </w:num>
  <w:num w:numId="17">
    <w:abstractNumId w:val="1"/>
  </w:num>
  <w:num w:numId="18">
    <w:abstractNumId w:val="4"/>
  </w:num>
  <w:num w:numId="19">
    <w:abstractNumId w:val="1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1910"/>
    <w:rsid w:val="00181E7B"/>
    <w:rsid w:val="00231910"/>
    <w:rsid w:val="004F275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910"/>
    <w:rPr>
      <w:rFonts w:ascii="Times" w:eastAsia="Times New Roman" w:hAnsi="Times" w:cs="Times New Roman"/>
      <w:szCs w:val="20"/>
      <w:lang w:eastAsia="es-ES_tradnl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Pordefecto">
    <w:name w:val="Por defecto"/>
    <w:rsid w:val="0023191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atLeast"/>
    </w:pPr>
    <w:rPr>
      <w:rFonts w:ascii="Helvetica" w:eastAsia="Times New Roman" w:hAnsi="Helvetica" w:cs="Times New Roman"/>
      <w:szCs w:val="20"/>
      <w:lang w:val="es-ES" w:eastAsia="es-ES"/>
    </w:rPr>
  </w:style>
  <w:style w:type="paragraph" w:styleId="Listaconvietas5">
    <w:name w:val="List Bullet 5"/>
    <w:basedOn w:val="Normal"/>
    <w:autoRedefine/>
    <w:rsid w:val="00231910"/>
    <w:pPr>
      <w:numPr>
        <w:numId w:val="13"/>
      </w:numPr>
      <w:tabs>
        <w:tab w:val="clear" w:pos="1492"/>
        <w:tab w:val="num" w:pos="1068"/>
      </w:tabs>
      <w:ind w:left="1068"/>
    </w:pPr>
  </w:style>
  <w:style w:type="paragraph" w:styleId="Listaconvietas">
    <w:name w:val="List Bullet"/>
    <w:basedOn w:val="Normal"/>
    <w:autoRedefine/>
    <w:rsid w:val="00231910"/>
    <w:pPr>
      <w:numPr>
        <w:numId w:val="15"/>
      </w:numPr>
    </w:pPr>
  </w:style>
  <w:style w:type="paragraph" w:styleId="Encabezado">
    <w:name w:val="header"/>
    <w:basedOn w:val="Normal"/>
    <w:link w:val="EncabezadoCar"/>
    <w:rsid w:val="002319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31910"/>
    <w:rPr>
      <w:rFonts w:ascii="Times" w:eastAsia="Times New Roman" w:hAnsi="Times" w:cs="Times New Roman"/>
      <w:szCs w:val="20"/>
      <w:lang w:eastAsia="es-ES_tradnl"/>
    </w:rPr>
  </w:style>
  <w:style w:type="paragraph" w:styleId="Piedepgina">
    <w:name w:val="footer"/>
    <w:basedOn w:val="Normal"/>
    <w:link w:val="PiedepginaCar"/>
    <w:rsid w:val="002319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31910"/>
    <w:rPr>
      <w:rFonts w:ascii="Times" w:eastAsia="Times New Roman" w:hAnsi="Times" w:cs="Times New Roman"/>
      <w:szCs w:val="20"/>
      <w:lang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396</Words>
  <Characters>2262</Characters>
  <Application>Microsoft Macintosh Word</Application>
  <DocSecurity>0</DocSecurity>
  <Lines>18</Lines>
  <Paragraphs>4</Paragraphs>
  <ScaleCrop>false</ScaleCrop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Mayte Sanchez Sanchez</dc:creator>
  <cp:keywords/>
  <cp:lastModifiedBy>Mayte Sanchez Sanchez</cp:lastModifiedBy>
  <cp:revision>2</cp:revision>
  <dcterms:created xsi:type="dcterms:W3CDTF">2015-09-08T15:58:00Z</dcterms:created>
  <dcterms:modified xsi:type="dcterms:W3CDTF">2015-09-08T16:16:00Z</dcterms:modified>
</cp:coreProperties>
</file>